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04129A" w:rsidRDefault="00A66C60" w:rsidP="00A66C60">
      <w:pPr>
        <w:jc w:val="center"/>
        <w:rPr>
          <w:rFonts w:ascii="Marianne" w:hAnsi="Marianne" w:cs="Arial"/>
          <w:b/>
          <w:bCs/>
        </w:rPr>
      </w:pPr>
      <w:r w:rsidRPr="0004129A">
        <w:rPr>
          <w:rFonts w:ascii="Marianne" w:hAnsi="Marianne" w:cs="Arial"/>
          <w:b/>
          <w:bCs/>
        </w:rPr>
        <w:t>CENTRE HOSPITALIER UNIVERSITAIRE DE BREST</w:t>
      </w:r>
    </w:p>
    <w:p w:rsidR="00A66C60" w:rsidRPr="0004129A" w:rsidRDefault="00A66C60" w:rsidP="00A66C60">
      <w:pPr>
        <w:jc w:val="center"/>
        <w:rPr>
          <w:rFonts w:ascii="Marianne" w:hAnsi="Marianne" w:cs="Arial"/>
          <w:b/>
          <w:bCs/>
        </w:rPr>
      </w:pPr>
      <w:r w:rsidRPr="0004129A">
        <w:rPr>
          <w:rFonts w:ascii="Marianne" w:hAnsi="Marianne" w:cs="Arial"/>
          <w:b/>
          <w:bCs/>
        </w:rPr>
        <w:t>2 avenue Foch</w:t>
      </w:r>
    </w:p>
    <w:p w:rsidR="008D0755" w:rsidRDefault="00A66C60" w:rsidP="00A66C60">
      <w:pPr>
        <w:jc w:val="center"/>
        <w:rPr>
          <w:rFonts w:ascii="Marianne" w:hAnsi="Marianne" w:cs="Arial"/>
          <w:b/>
          <w:bCs/>
        </w:rPr>
      </w:pPr>
      <w:r w:rsidRPr="0004129A">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666CC9" w:rsidRDefault="0004129A" w:rsidP="0004129A">
      <w:pPr>
        <w:jc w:val="center"/>
      </w:pPr>
      <w:r w:rsidRPr="0004129A">
        <w:rPr>
          <w:rFonts w:ascii="Marianne" w:hAnsi="Marianne" w:cs="Arial"/>
          <w:b/>
        </w:rPr>
        <w:t>FOURNITURE, INSTALLATION ET FORMATION PORTANT SUR LA TECHNIQUE D’IMPLANTATION INTERSTITIELLE DE SOURCES SCELLEES RADIOACTIVES (GRAINS D’IODE 125) POUR LE GROUPEMENT DE COMMANDES REGIONAL DE DE PRODUITS DE SANTE DU FINISTERE</w:t>
      </w:r>
      <w:r w:rsidR="00666CC9">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7DCF">
        <w:rPr>
          <w:rFonts w:ascii="Marianne" w:hAnsi="Marianne"/>
        </w:rPr>
      </w:r>
      <w:r w:rsidR="009C7DCF">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7DCF">
        <w:rPr>
          <w:rFonts w:ascii="Marianne" w:hAnsi="Marianne"/>
        </w:rPr>
      </w:r>
      <w:r w:rsidR="009C7D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lastRenderedPageBreak/>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C7DCF">
              <w:rPr>
                <w:rFonts w:ascii="Marianne" w:eastAsia="MS Gothic" w:hAnsi="Marianne" w:cs="Arial"/>
              </w:rPr>
            </w:r>
            <w:r w:rsidR="009C7DC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C7DCF">
              <w:rPr>
                <w:rFonts w:ascii="Marianne" w:eastAsia="MS Gothic" w:hAnsi="Marianne" w:cs="Arial"/>
              </w:rPr>
            </w:r>
            <w:r w:rsidR="009C7DC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C7DCF">
              <w:rPr>
                <w:rFonts w:ascii="Marianne" w:eastAsia="MS Gothic" w:hAnsi="Marianne" w:cs="Arial"/>
              </w:rPr>
            </w:r>
            <w:r w:rsidR="009C7DC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C7DCF">
              <w:rPr>
                <w:rFonts w:ascii="Marianne" w:hAnsi="Marianne" w:cs="Arial"/>
              </w:rPr>
            </w:r>
            <w:r w:rsidR="009C7DC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C7DCF">
              <w:rPr>
                <w:rFonts w:ascii="Marianne" w:eastAsia="MS Gothic" w:hAnsi="Marianne" w:cs="Arial"/>
              </w:rPr>
            </w:r>
            <w:r w:rsidR="009C7DC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lastRenderedPageBreak/>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7DCF">
        <w:rPr>
          <w:rFonts w:ascii="Marianne" w:hAnsi="Marianne"/>
        </w:rPr>
      </w:r>
      <w:r w:rsidR="009C7D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7DCF">
        <w:rPr>
          <w:rFonts w:ascii="Marianne" w:hAnsi="Marianne"/>
        </w:rPr>
      </w:r>
      <w:r w:rsidR="009C7D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lastRenderedPageBreak/>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5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DCF" w:rsidRDefault="009C7D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Default="009C7DCF" w:rsidP="00666CC9">
          <w:pPr>
            <w:shd w:val="clear" w:color="auto" w:fill="66CCFF"/>
            <w:snapToGrid w:val="0"/>
            <w:ind w:left="346"/>
            <w:rPr>
              <w:rFonts w:ascii="Marianne" w:hAnsi="Marianne" w:cs="Arial"/>
              <w:b/>
              <w:bCs/>
            </w:rPr>
          </w:pPr>
          <w:bookmarkStart w:id="0" w:name="_GoBack"/>
          <w:bookmarkEnd w:id="0"/>
          <w:r w:rsidRPr="009C7DCF">
            <w:rPr>
              <w:rFonts w:ascii="Marianne" w:hAnsi="Marianne" w:cs="Arial"/>
              <w:b/>
              <w:bCs/>
            </w:rPr>
            <w:t>2025PHIE0117</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C7DCF">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C7DCF">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DCF" w:rsidRDefault="009C7D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DCF" w:rsidRDefault="009C7D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DCF" w:rsidRDefault="009C7DC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DCF" w:rsidRDefault="009C7D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04129A"/>
    <w:rsid w:val="00666CC9"/>
    <w:rsid w:val="006C6E4C"/>
    <w:rsid w:val="00886311"/>
    <w:rsid w:val="008D0755"/>
    <w:rsid w:val="009C7DCF"/>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0E06782E"/>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6F8A7-9BBF-4C5B-A00D-271C2710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3668</Words>
  <Characters>20176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23797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ALLOT Fabian</cp:lastModifiedBy>
  <cp:revision>5</cp:revision>
  <cp:lastPrinted>2023-09-26T08:15:00Z</cp:lastPrinted>
  <dcterms:created xsi:type="dcterms:W3CDTF">2025-07-02T08:17:00Z</dcterms:created>
  <dcterms:modified xsi:type="dcterms:W3CDTF">2025-09-11T08:38:00Z</dcterms:modified>
</cp:coreProperties>
</file>